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2CA1489C" w:rsidR="006A411C" w:rsidRPr="00584D44" w:rsidRDefault="00161F5D" w:rsidP="0031729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61F5D">
        <w:rPr>
          <w:rFonts w:ascii="Arial" w:hAnsi="Arial" w:cs="Arial"/>
          <w:b/>
          <w:bCs/>
          <w:sz w:val="22"/>
          <w:szCs w:val="22"/>
          <w:lang w:val="pl-PL" w:eastAsia="pl-PL"/>
        </w:rPr>
        <w:t>Opracowanie analizy i koncepcji rozwoju układu drogowego powiatu mieleckiego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161F5D">
        <w:rPr>
          <w:rFonts w:ascii="Arial" w:hAnsi="Arial" w:cs="Arial"/>
          <w:b/>
          <w:bCs/>
          <w:sz w:val="22"/>
          <w:szCs w:val="22"/>
          <w:lang w:val="pl-PL" w:eastAsia="pl-PL"/>
        </w:rPr>
        <w:t>celu wyprowadzenia ruchu z obszarów przemysłowych w kierunku sieci dróg nadrzędnych, w tym sieci TEN-T, wraz z uwzględnieniem budowy kolejnego odcinka obwodnicy miasta Mielca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5D365" w14:textId="77777777" w:rsidR="008A22E4" w:rsidRDefault="008A22E4" w:rsidP="00AC1A4B">
      <w:r>
        <w:separator/>
      </w:r>
    </w:p>
  </w:endnote>
  <w:endnote w:type="continuationSeparator" w:id="0">
    <w:p w14:paraId="2B491953" w14:textId="77777777" w:rsidR="008A22E4" w:rsidRDefault="008A22E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95C31" w14:textId="77777777" w:rsidR="008A22E4" w:rsidRDefault="008A22E4" w:rsidP="00AC1A4B">
      <w:r>
        <w:separator/>
      </w:r>
    </w:p>
  </w:footnote>
  <w:footnote w:type="continuationSeparator" w:id="0">
    <w:p w14:paraId="56B0EA92" w14:textId="77777777" w:rsidR="008A22E4" w:rsidRDefault="008A22E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5D370A8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17294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161F5D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3B5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1F5D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3366"/>
    <w:rsid w:val="001F7D06"/>
    <w:rsid w:val="002001B2"/>
    <w:rsid w:val="0020500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17294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04E6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5E53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22E4"/>
    <w:rsid w:val="008A3F25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C1B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75F99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15176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0BAA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0FFD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35E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37</cp:revision>
  <cp:lastPrinted>2021-01-22T11:33:00Z</cp:lastPrinted>
  <dcterms:created xsi:type="dcterms:W3CDTF">2021-02-17T13:12:00Z</dcterms:created>
  <dcterms:modified xsi:type="dcterms:W3CDTF">2025-09-04T11:44:00Z</dcterms:modified>
</cp:coreProperties>
</file>